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96D3F31" w14:textId="7C77E3E7" w:rsidR="00733A11" w:rsidRPr="00857514" w:rsidRDefault="00733A11" w:rsidP="00DC5013">
      <w:pPr>
        <w:jc w:val="center"/>
        <w:rPr>
          <w:rFonts w:asciiTheme="minorHAnsi" w:hAnsiTheme="minorHAnsi" w:cstheme="minorHAnsi"/>
          <w:b/>
          <w:bCs/>
        </w:rPr>
      </w:pPr>
      <w:r w:rsidRPr="00857514">
        <w:rPr>
          <w:rFonts w:ascii="Calibri" w:hAnsi="Calibri" w:cs="Calibri"/>
          <w:b/>
          <w:bCs/>
        </w:rPr>
        <w:t xml:space="preserve">PREGÃO ELETRÔNICO </w:t>
      </w:r>
      <w:r w:rsidRPr="00857514">
        <w:rPr>
          <w:rFonts w:asciiTheme="minorHAnsi" w:hAnsiTheme="minorHAnsi" w:cstheme="minorHAnsi"/>
          <w:b/>
          <w:bCs/>
        </w:rPr>
        <w:t xml:space="preserve">EDITAL Nº </w:t>
      </w:r>
      <w:r w:rsidR="00857514" w:rsidRPr="00857514">
        <w:rPr>
          <w:rFonts w:asciiTheme="minorHAnsi" w:hAnsiTheme="minorHAnsi" w:cstheme="minorHAnsi"/>
          <w:b/>
        </w:rPr>
        <w:t>1786</w:t>
      </w:r>
      <w:r w:rsidR="00DB64CE" w:rsidRPr="00857514">
        <w:rPr>
          <w:rFonts w:asciiTheme="minorHAnsi" w:hAnsiTheme="minorHAnsi" w:cstheme="minorHAnsi"/>
          <w:b/>
        </w:rPr>
        <w:t>/</w:t>
      </w:r>
      <w:r w:rsidR="00170C9D" w:rsidRPr="00857514">
        <w:rPr>
          <w:rFonts w:asciiTheme="minorHAnsi" w:hAnsiTheme="minorHAnsi" w:cstheme="minorHAnsi"/>
          <w:b/>
        </w:rPr>
        <w:t>2024</w:t>
      </w:r>
    </w:p>
    <w:p w14:paraId="0F1DE896" w14:textId="77777777" w:rsidR="00972B5B" w:rsidRPr="00857514" w:rsidRDefault="00972B5B">
      <w:pPr>
        <w:jc w:val="center"/>
        <w:rPr>
          <w:rFonts w:ascii="Calibri" w:hAnsi="Calibri" w:cs="Calibri"/>
          <w:b/>
          <w:bCs/>
        </w:rPr>
      </w:pPr>
    </w:p>
    <w:p w14:paraId="7DDCAE09" w14:textId="330821B4" w:rsidR="00FE4B45" w:rsidRPr="00857514" w:rsidRDefault="00733A11" w:rsidP="00FE4B45">
      <w:pPr>
        <w:tabs>
          <w:tab w:val="left" w:pos="2552"/>
        </w:tabs>
        <w:jc w:val="both"/>
        <w:rPr>
          <w:rFonts w:ascii="Calibri" w:hAnsi="Calibri" w:cs="Calibri"/>
        </w:rPr>
      </w:pPr>
      <w:r w:rsidRPr="00857514">
        <w:rPr>
          <w:rFonts w:ascii="Calibri" w:hAnsi="Calibri" w:cs="Calibri"/>
        </w:rPr>
        <w:t xml:space="preserve">A </w:t>
      </w:r>
      <w:r w:rsidR="00936C00" w:rsidRPr="00857514">
        <w:rPr>
          <w:rFonts w:ascii="Calibri" w:hAnsi="Calibri" w:cs="Calibri"/>
          <w:b/>
        </w:rPr>
        <w:t>FUNDAÇÃO UNIVERSIDADE DO ESTADO</w:t>
      </w:r>
      <w:r w:rsidR="003C57D8" w:rsidRPr="00857514">
        <w:rPr>
          <w:rFonts w:ascii="Calibri" w:hAnsi="Calibri" w:cs="Calibri"/>
          <w:b/>
        </w:rPr>
        <w:t xml:space="preserve"> </w:t>
      </w:r>
      <w:r w:rsidR="00936C00" w:rsidRPr="00857514">
        <w:rPr>
          <w:rFonts w:ascii="Calibri" w:hAnsi="Calibri" w:cs="Calibri"/>
          <w:b/>
        </w:rPr>
        <w:t>DE SANTA CATARINA</w:t>
      </w:r>
      <w:r w:rsidR="00936C00" w:rsidRPr="00857514">
        <w:rPr>
          <w:rFonts w:ascii="Calibri" w:hAnsi="Calibri" w:cs="Calibri"/>
        </w:rPr>
        <w:t xml:space="preserve">, </w:t>
      </w:r>
      <w:r w:rsidR="00AB23E9" w:rsidRPr="00857514">
        <w:rPr>
          <w:rFonts w:ascii="Calibri" w:hAnsi="Calibri" w:cs="Calibri"/>
        </w:rPr>
        <w:t xml:space="preserve">com sede na Av. Madre </w:t>
      </w:r>
      <w:proofErr w:type="spellStart"/>
      <w:r w:rsidR="00AB23E9" w:rsidRPr="00857514">
        <w:rPr>
          <w:rFonts w:ascii="Calibri" w:hAnsi="Calibri" w:cs="Calibri"/>
        </w:rPr>
        <w:t>Benvenuta</w:t>
      </w:r>
      <w:proofErr w:type="spellEnd"/>
      <w:r w:rsidR="00AB23E9" w:rsidRPr="00857514">
        <w:rPr>
          <w:rFonts w:ascii="Calibri" w:hAnsi="Calibri" w:cs="Calibri"/>
        </w:rPr>
        <w:t xml:space="preserve">, nº 2007, </w:t>
      </w:r>
      <w:proofErr w:type="spellStart"/>
      <w:r w:rsidR="00AB23E9" w:rsidRPr="00857514">
        <w:rPr>
          <w:rFonts w:ascii="Calibri" w:hAnsi="Calibri" w:cs="Calibri"/>
        </w:rPr>
        <w:t>Itacorubi</w:t>
      </w:r>
      <w:proofErr w:type="spellEnd"/>
      <w:r w:rsidR="00AB23E9" w:rsidRPr="00857514">
        <w:rPr>
          <w:rFonts w:ascii="Calibri" w:hAnsi="Calibri" w:cs="Calibri"/>
        </w:rPr>
        <w:t>, Florianópolis/SC, inscrita</w:t>
      </w:r>
      <w:r w:rsidR="00AB23E9" w:rsidRPr="00857514">
        <w:t xml:space="preserve"> </w:t>
      </w:r>
      <w:r w:rsidR="00AB23E9" w:rsidRPr="00857514">
        <w:rPr>
          <w:rFonts w:ascii="Calibri" w:hAnsi="Calibri" w:cs="Calibri"/>
        </w:rPr>
        <w:t xml:space="preserve">no CNPJ sob o nº 83.891.283/0001-36, por intermédio </w:t>
      </w:r>
      <w:sdt>
        <w:sdtPr>
          <w:rPr>
            <w:rFonts w:asciiTheme="minorHAnsi" w:hAnsiTheme="minorHAnsi" w:cstheme="minorHAnsi"/>
          </w:rPr>
          <w:alias w:val="Centro Licitante"/>
          <w:tag w:val="Centro Licitante"/>
          <w:id w:val="-1371139116"/>
          <w:placeholder>
            <w:docPart w:val="D88CB2ED5B624D03AABC69D4B594B90F"/>
          </w:placeholder>
          <w15:color w:val="FF6600"/>
          <w:dropDownList>
            <w:listItem w:value="Escolher um item."/>
            <w:listItem w:displayText="da Coordenadoria de Licitações e Compras da Reitoria" w:value="da Coordenadoria de Licitações e Compras da Reitoria"/>
            <w:listItem w:displayText="do Centro de Ciências Tecnológicas" w:value="do Centro de Ciências Tecnológicas"/>
            <w:listItem w:displayText="do Centro de Ciências Agroveterinárias" w:value="do Centro de Ciências Agroveterinárias"/>
            <w:listItem w:displayText="do Centro de Educação do Planalto Norte" w:value="do Centro de Educação do Planalto Norte"/>
            <w:listItem w:displayText="do Centro de Educação Superior do Oeste" w:value="do Centro de Educação Superior do Oeste"/>
            <w:listItem w:displayText="do Centro de Educação Superior do Alto Vale do Itajaí" w:value="do Centro de Educação Superior do Alto Vale do Itajaí"/>
            <w:listItem w:displayText="do Centro de Educação Superior da Região Sul" w:value="do Centro de Educação Superior da Região Sul"/>
            <w:listItem w:displayText="do Centro de Educação Superior da Foz do Itajaí" w:value="do Centro de Educação Superior da Foz do Itajaí"/>
          </w:dropDownList>
        </w:sdtPr>
        <w:sdtEndPr/>
        <w:sdtContent>
          <w:r w:rsidR="00857514" w:rsidRPr="00857514">
            <w:rPr>
              <w:rFonts w:asciiTheme="minorHAnsi" w:hAnsiTheme="minorHAnsi" w:cstheme="minorHAnsi"/>
            </w:rPr>
            <w:t>da Coordenadoria de Licitações e Compras da Reitoria</w:t>
          </w:r>
        </w:sdtContent>
      </w:sdt>
      <w:r w:rsidR="00AB23E9" w:rsidRPr="00857514">
        <w:rPr>
          <w:rFonts w:ascii="Calibri" w:hAnsi="Calibri" w:cs="Calibri"/>
        </w:rPr>
        <w:t xml:space="preserve">, </w:t>
      </w:r>
      <w:r w:rsidRPr="00857514">
        <w:rPr>
          <w:rFonts w:ascii="Calibri" w:hAnsi="Calibri" w:cs="Calibri"/>
        </w:rPr>
        <w:t xml:space="preserve">torna público que fará realizar licitação na modalidade </w:t>
      </w:r>
      <w:r w:rsidR="00AB23E9" w:rsidRPr="00857514">
        <w:rPr>
          <w:rFonts w:ascii="Calibri" w:hAnsi="Calibri" w:cs="Calibri"/>
        </w:rPr>
        <w:t>P</w:t>
      </w:r>
      <w:r w:rsidRPr="00857514">
        <w:rPr>
          <w:rFonts w:ascii="Calibri" w:hAnsi="Calibri" w:cs="Calibri"/>
        </w:rPr>
        <w:t xml:space="preserve">regão </w:t>
      </w:r>
      <w:r w:rsidR="00AB23E9" w:rsidRPr="00857514">
        <w:rPr>
          <w:rFonts w:ascii="Calibri" w:hAnsi="Calibri" w:cs="Calibri"/>
        </w:rPr>
        <w:t>E</w:t>
      </w:r>
      <w:r w:rsidRPr="00857514">
        <w:rPr>
          <w:rFonts w:ascii="Calibri" w:hAnsi="Calibri" w:cs="Calibri"/>
        </w:rPr>
        <w:t>letrônico</w:t>
      </w:r>
      <w:r w:rsidR="00CB6577" w:rsidRPr="00857514">
        <w:rPr>
          <w:rFonts w:ascii="Calibri" w:hAnsi="Calibri" w:cs="Calibri"/>
        </w:rPr>
        <w:t xml:space="preserve"> com o modo de disputa</w:t>
      </w:r>
      <w:r w:rsidR="00CB6577" w:rsidRPr="00857514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alias w:val="Modo de Disputa"/>
          <w:tag w:val="Modo de Disputa"/>
          <w:id w:val="1634678772"/>
          <w:placeholder>
            <w:docPart w:val="02613B7710E843B3AC8ACA042AB09BF2"/>
          </w:placeholder>
          <w15:color w:val="FF6600"/>
          <w:dropDownList>
            <w:listItem w:value="Escolher um item."/>
            <w:listItem w:displayText="Aberto" w:value="Aberto"/>
            <w:listItem w:displayText="Aberto e Fechado" w:value="Aberto e Fechado"/>
            <w:listItem w:displayText="Fechado e Aberto" w:value="Fechado e Aberto"/>
          </w:dropDownList>
        </w:sdtPr>
        <w:sdtEndPr/>
        <w:sdtContent>
          <w:r w:rsidR="00857514" w:rsidRPr="00857514">
            <w:rPr>
              <w:rFonts w:asciiTheme="minorHAnsi" w:hAnsiTheme="minorHAnsi" w:cstheme="minorHAnsi"/>
            </w:rPr>
            <w:t>Aberto</w:t>
          </w:r>
        </w:sdtContent>
      </w:sdt>
      <w:r w:rsidR="00CB6577" w:rsidRPr="00857514">
        <w:rPr>
          <w:rFonts w:ascii="Calibri" w:hAnsi="Calibri" w:cs="Calibri"/>
        </w:rPr>
        <w:t xml:space="preserve"> e </w:t>
      </w:r>
      <w:r w:rsidR="007D78C9" w:rsidRPr="00857514">
        <w:rPr>
          <w:rFonts w:ascii="Calibri" w:hAnsi="Calibri" w:cs="Calibri"/>
        </w:rPr>
        <w:t xml:space="preserve">com critério de julgamento de </w:t>
      </w:r>
      <w:r w:rsidR="007D78C9" w:rsidRPr="00857514">
        <w:rPr>
          <w:rFonts w:asciiTheme="minorHAnsi" w:hAnsiTheme="minorHAnsi" w:cstheme="minorHAnsi"/>
        </w:rPr>
        <w:t xml:space="preserve">menor preço </w:t>
      </w:r>
      <w:sdt>
        <w:sdtPr>
          <w:rPr>
            <w:rFonts w:asciiTheme="minorHAnsi" w:hAnsiTheme="minorHAnsi" w:cstheme="minorHAnsi"/>
          </w:rPr>
          <w:alias w:val="TIPO JULGAMENTO"/>
          <w:tag w:val="TIPO JULGAMENTO"/>
          <w:id w:val="768513656"/>
          <w:placeholder>
            <w:docPart w:val="21C1F29CDD1346788B505CDB3D023DE1"/>
          </w:placeholder>
          <w15:color w:val="FF6600"/>
          <w:dropDownList>
            <w:listItem w:value="Escolher um item."/>
            <w:listItem w:displayText="por lote" w:value="por lote"/>
            <w:listItem w:displayText="por item" w:value="por item"/>
            <w:listItem w:displayText="global" w:value="global"/>
          </w:dropDownList>
        </w:sdtPr>
        <w:sdtEndPr/>
        <w:sdtContent>
          <w:r w:rsidR="00857514" w:rsidRPr="00857514">
            <w:rPr>
              <w:rFonts w:asciiTheme="minorHAnsi" w:hAnsiTheme="minorHAnsi" w:cstheme="minorHAnsi"/>
            </w:rPr>
            <w:t>por lote</w:t>
          </w:r>
        </w:sdtContent>
      </w:sdt>
      <w:r w:rsidR="007D78C9" w:rsidRPr="00857514">
        <w:rPr>
          <w:rFonts w:asciiTheme="minorHAnsi" w:hAnsiTheme="minorHAnsi" w:cstheme="minorHAnsi"/>
        </w:rPr>
        <w:t xml:space="preserve">, </w:t>
      </w:r>
      <w:r w:rsidR="00661F91" w:rsidRPr="00857514">
        <w:rPr>
          <w:rFonts w:asciiTheme="minorHAnsi" w:hAnsiTheme="minorHAnsi" w:cstheme="minorHAnsi"/>
        </w:rPr>
        <w:t>para</w:t>
      </w:r>
      <w:r w:rsidR="00661F91" w:rsidRPr="00857514">
        <w:rPr>
          <w:rFonts w:ascii="Calibri" w:hAnsi="Calibri" w:cs="Calibri"/>
        </w:rPr>
        <w:t xml:space="preserve"> selecionar proposta objetivando o </w:t>
      </w:r>
      <w:r w:rsidR="00661F91" w:rsidRPr="00857514">
        <w:rPr>
          <w:rFonts w:ascii="Calibri" w:hAnsi="Calibri" w:cs="Calibri"/>
          <w:b/>
          <w:bCs/>
        </w:rPr>
        <w:t>REGISTRO DE PREÇOS</w:t>
      </w:r>
      <w:r w:rsidRPr="00857514">
        <w:rPr>
          <w:rFonts w:ascii="Calibri" w:hAnsi="Calibri" w:cs="Calibri"/>
        </w:rPr>
        <w:t xml:space="preserve">, </w:t>
      </w:r>
      <w:r w:rsidR="00022519" w:rsidRPr="00857514">
        <w:rPr>
          <w:rFonts w:ascii="Calibri" w:hAnsi="Calibri" w:cs="Calibri"/>
        </w:rPr>
        <w:t>nos termos da Lei Federal nº 14.133, de 1º de abril de 2021, Lei Complementar nº 123, de 14 de dezembro de 2006, e demais normas legais federais e estaduais vigentes.</w:t>
      </w:r>
    </w:p>
    <w:p w14:paraId="3A509DEE" w14:textId="77777777" w:rsidR="00733A11" w:rsidRPr="00857514" w:rsidRDefault="00733A11">
      <w:pPr>
        <w:pStyle w:val="ContedodaTabela"/>
        <w:suppressLineNumbers w:val="0"/>
        <w:tabs>
          <w:tab w:val="clear" w:pos="1152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rPr>
          <w:rFonts w:ascii="Calibri" w:hAnsi="Calibri" w:cs="Calibri"/>
          <w:szCs w:val="24"/>
        </w:rPr>
      </w:pPr>
    </w:p>
    <w:p w14:paraId="056DF84E" w14:textId="7BD4C776" w:rsidR="006F0DFF" w:rsidRPr="00937F04" w:rsidRDefault="006F0DFF" w:rsidP="006F0DFF">
      <w:pPr>
        <w:jc w:val="both"/>
        <w:rPr>
          <w:rFonts w:ascii="Calibri" w:hAnsi="Calibri" w:cs="Calibri"/>
          <w:b/>
          <w:bCs/>
        </w:rPr>
      </w:pPr>
      <w:r w:rsidRPr="00857514">
        <w:rPr>
          <w:rFonts w:ascii="Calibri" w:hAnsi="Calibri" w:cs="Calibri"/>
          <w:b/>
          <w:bCs/>
        </w:rPr>
        <w:t>OBJETO:</w:t>
      </w:r>
      <w:r w:rsidRPr="00857514">
        <w:rPr>
          <w:rFonts w:ascii="Calibri" w:hAnsi="Calibri" w:cs="Calibri"/>
        </w:rPr>
        <w:t xml:space="preserve"> </w:t>
      </w:r>
      <w:r w:rsidR="00857514" w:rsidRPr="00857514">
        <w:rPr>
          <w:rFonts w:ascii="Calibri" w:hAnsi="Calibri" w:cs="Calibri"/>
          <w:b/>
        </w:rPr>
        <w:t>CONTRATAÇÃO DE SERVIÇOS DE REVISÃO DE TEXTOS, TRADUÇÃO DE TEXTOS,</w:t>
      </w:r>
      <w:r w:rsidR="00857514">
        <w:rPr>
          <w:rFonts w:ascii="Calibri" w:hAnsi="Calibri" w:cs="Calibri"/>
          <w:b/>
        </w:rPr>
        <w:t xml:space="preserve"> </w:t>
      </w:r>
      <w:r w:rsidR="00857514" w:rsidRPr="00857514">
        <w:rPr>
          <w:rFonts w:ascii="Calibri" w:hAnsi="Calibri" w:cs="Calibri"/>
          <w:b/>
        </w:rPr>
        <w:t>CONVERSÃO/MARCAÇÃO XML,</w:t>
      </w:r>
      <w:r w:rsidR="00857514">
        <w:rPr>
          <w:rFonts w:ascii="Calibri" w:hAnsi="Calibri" w:cs="Calibri"/>
          <w:b/>
        </w:rPr>
        <w:t xml:space="preserve"> </w:t>
      </w:r>
      <w:r w:rsidR="00857514" w:rsidRPr="00857514">
        <w:rPr>
          <w:rFonts w:ascii="Calibri" w:hAnsi="Calibri" w:cs="Calibri"/>
          <w:b/>
        </w:rPr>
        <w:t>TRADUÇÃO SIMULTÂNEA E LOCAÇÃO DE EQUIPAMENTOS DE TRADUÇÃO SIMULTÂNEA – TODA UDESC</w:t>
      </w:r>
      <w:r w:rsidRPr="00857514">
        <w:rPr>
          <w:rFonts w:ascii="Calibri" w:hAnsi="Calibri" w:cs="Calibri"/>
        </w:rPr>
        <w:t xml:space="preserve">, conforme especificações constantes do </w:t>
      </w:r>
      <w:r w:rsidRPr="00857514">
        <w:rPr>
          <w:rFonts w:ascii="Calibri" w:hAnsi="Calibri" w:cs="Calibri"/>
          <w:b/>
          <w:bCs/>
        </w:rPr>
        <w:t>Anexo I e II.</w:t>
      </w:r>
    </w:p>
    <w:p w14:paraId="1F42779F" w14:textId="77777777" w:rsidR="001C2FC0" w:rsidRPr="00937F04" w:rsidRDefault="001C2FC0">
      <w:pPr>
        <w:jc w:val="both"/>
        <w:rPr>
          <w:rFonts w:ascii="Calibri" w:hAnsi="Calibri" w:cs="Calibri"/>
        </w:rPr>
      </w:pPr>
    </w:p>
    <w:p w14:paraId="7214B76A" w14:textId="77777777" w:rsidR="00DB24EC" w:rsidRDefault="006F0DFF" w:rsidP="006F0DFF">
      <w:pPr>
        <w:jc w:val="center"/>
        <w:rPr>
          <w:rFonts w:ascii="Calibri" w:hAnsi="Calibri"/>
          <w:b/>
          <w:highlight w:val="yellow"/>
        </w:rPr>
      </w:pPr>
      <w:r w:rsidRPr="00D019CC">
        <w:rPr>
          <w:rFonts w:ascii="Calibri" w:hAnsi="Calibri"/>
          <w:b/>
          <w:highlight w:val="yellow"/>
        </w:rPr>
        <w:t xml:space="preserve">PROCESSO EXCLUSIVO PARA MICROEMPRESAS E EMPRESAS DE PEQUENO </w:t>
      </w:r>
      <w:r w:rsidRPr="00DB5D35">
        <w:rPr>
          <w:rFonts w:ascii="Calibri" w:hAnsi="Calibri"/>
          <w:b/>
          <w:highlight w:val="yellow"/>
        </w:rPr>
        <w:t>PORTE</w:t>
      </w:r>
      <w:r w:rsidR="00DB24EC">
        <w:rPr>
          <w:rFonts w:ascii="Calibri" w:hAnsi="Calibri"/>
          <w:b/>
          <w:highlight w:val="yellow"/>
        </w:rPr>
        <w:t xml:space="preserve">, </w:t>
      </w:r>
    </w:p>
    <w:p w14:paraId="0E042269" w14:textId="01569813" w:rsidR="006F0DFF" w:rsidRDefault="00DB24EC" w:rsidP="006F0DFF">
      <w:pPr>
        <w:jc w:val="center"/>
        <w:rPr>
          <w:rFonts w:ascii="Calibri" w:hAnsi="Calibri"/>
          <w:b/>
          <w:highlight w:val="yellow"/>
        </w:rPr>
      </w:pPr>
      <w:r>
        <w:rPr>
          <w:rFonts w:ascii="Calibri" w:hAnsi="Calibri"/>
          <w:b/>
          <w:highlight w:val="yellow"/>
        </w:rPr>
        <w:t>EXCETO PARA OS LOTES 01 E 03.</w:t>
      </w:r>
    </w:p>
    <w:p w14:paraId="4C12F171" w14:textId="28B08095" w:rsidR="00AA13C7" w:rsidRPr="00FE4B45" w:rsidRDefault="00AA13C7">
      <w:pPr>
        <w:jc w:val="both"/>
        <w:rPr>
          <w:rFonts w:ascii="Calibri" w:hAnsi="Calibri" w:cs="Calibri"/>
          <w:b/>
          <w:bCs/>
        </w:rPr>
      </w:pPr>
    </w:p>
    <w:p w14:paraId="0DC54C14" w14:textId="77777777" w:rsidR="00733A11" w:rsidRPr="00DB24EC" w:rsidRDefault="00733A11">
      <w:pPr>
        <w:jc w:val="both"/>
        <w:rPr>
          <w:rFonts w:ascii="Calibri" w:hAnsi="Calibri" w:cs="Calibri"/>
          <w:b/>
          <w:bCs/>
        </w:rPr>
      </w:pPr>
      <w:r w:rsidRPr="00DB24EC">
        <w:rPr>
          <w:rFonts w:ascii="Calibri" w:hAnsi="Calibri" w:cs="Calibri"/>
          <w:b/>
          <w:bCs/>
        </w:rPr>
        <w:t>FORMALIZAÇÃO DE CONSULTAS:</w:t>
      </w:r>
    </w:p>
    <w:p w14:paraId="65044E71" w14:textId="77777777" w:rsidR="00733A11" w:rsidRPr="00DB24EC" w:rsidRDefault="00733A11">
      <w:pPr>
        <w:pStyle w:val="Contedodoquadro"/>
        <w:rPr>
          <w:rFonts w:asciiTheme="minorHAnsi" w:hAnsiTheme="minorHAnsi" w:cstheme="minorHAnsi"/>
          <w:b/>
          <w:bCs/>
        </w:rPr>
      </w:pPr>
      <w:r w:rsidRPr="00DB24EC">
        <w:rPr>
          <w:rFonts w:ascii="Calibri" w:hAnsi="Calibri" w:cs="Calibri"/>
          <w:b/>
        </w:rPr>
        <w:t>site:</w:t>
      </w:r>
      <w:r w:rsidRPr="00DB24EC">
        <w:rPr>
          <w:rFonts w:ascii="Calibri" w:hAnsi="Calibri" w:cs="Calibri"/>
          <w:bCs/>
        </w:rPr>
        <w:t xml:space="preserve"> </w:t>
      </w:r>
      <w:hyperlink r:id="rId8" w:history="1">
        <w:r w:rsidRPr="00DB24EC">
          <w:rPr>
            <w:rStyle w:val="Hyperlink"/>
            <w:rFonts w:asciiTheme="minorHAnsi" w:hAnsiTheme="minorHAnsi" w:cstheme="minorHAnsi"/>
          </w:rPr>
          <w:t>http://e-lic.sc.gov.br/</w:t>
        </w:r>
      </w:hyperlink>
    </w:p>
    <w:p w14:paraId="71422136" w14:textId="4EDC62D5" w:rsidR="00733A11" w:rsidRPr="00DB24EC" w:rsidRDefault="00733A11">
      <w:pPr>
        <w:pStyle w:val="Contedodoquadro"/>
        <w:rPr>
          <w:rFonts w:asciiTheme="minorHAnsi" w:hAnsiTheme="minorHAnsi" w:cstheme="minorHAnsi"/>
          <w:szCs w:val="24"/>
        </w:rPr>
      </w:pPr>
      <w:r w:rsidRPr="00DB24EC">
        <w:rPr>
          <w:rFonts w:asciiTheme="minorHAnsi" w:hAnsiTheme="minorHAnsi" w:cstheme="minorHAnsi"/>
          <w:b/>
          <w:bCs/>
        </w:rPr>
        <w:t>e-mail:</w:t>
      </w:r>
      <w:r w:rsidRPr="00DB24EC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alias w:val="Email do Centro"/>
          <w:tag w:val="Email do Centro"/>
          <w:id w:val="974342480"/>
          <w:placeholder>
            <w:docPart w:val="AD88D92D32D94ECFAFFA7E4014D9BEE1"/>
          </w:placeholder>
          <w15:color w:val="FF6600"/>
          <w:dropDownList>
            <w:listItem w:value="Escolher um item."/>
            <w:listItem w:displayText="licita@udesc.br" w:value="licita@udesc.br"/>
            <w:listItem w:displayText="clico.cct@udesc.br" w:value="clico.cct@udesc.br"/>
            <w:listItem w:displayText="clico.cav@udesc.br" w:value="clico.cav@udesc.br"/>
            <w:listItem w:displayText="compras.ceo@udesc.br" w:value="compras.ceo@udesc.br"/>
            <w:listItem w:displayText="clico.ceavi@udesc.br" w:value="clico.ceavi@udesc.br"/>
            <w:listItem w:displayText="compras.ceplan@udesc.br" w:value="compras.ceplan@udesc.br"/>
            <w:listItem w:displayText="clico.ceres@udesc.br" w:value="clico.ceres@udesc.br"/>
            <w:listItem w:displayText="licita.cesfi@udesc.br" w:value="licita.cesfi@udesc.br"/>
          </w:dropDownList>
        </w:sdtPr>
        <w:sdtEndPr/>
        <w:sdtContent>
          <w:r w:rsidR="00857514" w:rsidRPr="00DB24EC">
            <w:rPr>
              <w:rFonts w:asciiTheme="minorHAnsi" w:hAnsiTheme="minorHAnsi" w:cstheme="minorHAnsi"/>
            </w:rPr>
            <w:t>licita@udesc.br</w:t>
          </w:r>
        </w:sdtContent>
      </w:sdt>
    </w:p>
    <w:p w14:paraId="1100FE7E" w14:textId="77777777" w:rsidR="00AB23E9" w:rsidRPr="00DB24EC" w:rsidRDefault="00AB23E9">
      <w:pPr>
        <w:pStyle w:val="Contedodoquadro"/>
        <w:tabs>
          <w:tab w:val="left" w:pos="2552"/>
        </w:tabs>
        <w:rPr>
          <w:rFonts w:ascii="Calibri" w:hAnsi="Calibri" w:cs="Calibri"/>
          <w:sz w:val="12"/>
          <w:szCs w:val="12"/>
        </w:rPr>
      </w:pPr>
    </w:p>
    <w:p w14:paraId="6E2FF493" w14:textId="77777777" w:rsidR="00733A11" w:rsidRDefault="00733A11">
      <w:pPr>
        <w:tabs>
          <w:tab w:val="left" w:pos="2552"/>
        </w:tabs>
        <w:jc w:val="both"/>
        <w:rPr>
          <w:rFonts w:ascii="Calibri" w:hAnsi="Calibri" w:cs="Calibri"/>
          <w:b/>
        </w:rPr>
      </w:pPr>
      <w:r w:rsidRPr="00DB24EC">
        <w:rPr>
          <w:rFonts w:ascii="Calibri" w:hAnsi="Calibri" w:cs="Calibri"/>
          <w:b/>
        </w:rPr>
        <w:t>1 – DISPOSIÇÕES PRELIMINARES</w:t>
      </w:r>
      <w:bookmarkStart w:id="0" w:name="_GoBack"/>
      <w:bookmarkEnd w:id="0"/>
    </w:p>
    <w:p w14:paraId="40C68C36" w14:textId="1E885A2D" w:rsidR="00AB23E9" w:rsidRPr="00DB64CE" w:rsidRDefault="00AB23E9" w:rsidP="00AB23E9">
      <w:pPr>
        <w:tabs>
          <w:tab w:val="left" w:pos="2552"/>
        </w:tabs>
        <w:jc w:val="both"/>
        <w:rPr>
          <w:rFonts w:asciiTheme="minorHAnsi" w:hAnsiTheme="minorHAnsi" w:cstheme="minorHAnsi"/>
          <w:b/>
        </w:rPr>
      </w:pPr>
      <w:r w:rsidRPr="00AB23E9">
        <w:rPr>
          <w:rFonts w:ascii="Calibri" w:hAnsi="Calibri" w:cs="Calibri"/>
          <w:b/>
        </w:rPr>
        <w:t xml:space="preserve">1.1 – Envio de proposta: a partir das 14h do </w:t>
      </w:r>
      <w:r w:rsidRPr="00DB64CE">
        <w:rPr>
          <w:rFonts w:asciiTheme="minorHAnsi" w:hAnsiTheme="minorHAnsi" w:cstheme="minorHAnsi"/>
          <w:b/>
        </w:rPr>
        <w:t xml:space="preserve">dia </w:t>
      </w:r>
      <w:sdt>
        <w:sdtPr>
          <w:rPr>
            <w:rFonts w:asciiTheme="minorHAnsi" w:hAnsiTheme="minorHAnsi" w:cstheme="minorHAnsi"/>
            <w:b/>
          </w:rPr>
          <w:alias w:val="Inserir datas"/>
          <w:tag w:val="Inserir datas"/>
          <w:id w:val="794951034"/>
          <w:placeholder>
            <w:docPart w:val="584EA7558ACF47C2AD83096ED7B38A8A"/>
          </w:placeholder>
          <w15:color w:val="FF6600"/>
          <w:date w:fullDate="2024-12-20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1A7F7A">
            <w:rPr>
              <w:rFonts w:asciiTheme="minorHAnsi" w:hAnsiTheme="minorHAnsi" w:cstheme="minorHAnsi"/>
              <w:b/>
            </w:rPr>
            <w:t>20/12/2024</w:t>
          </w:r>
        </w:sdtContent>
      </w:sdt>
      <w:r w:rsidR="00DB64CE" w:rsidRPr="00DB64CE">
        <w:rPr>
          <w:rFonts w:asciiTheme="minorHAnsi" w:hAnsiTheme="minorHAnsi" w:cstheme="minorHAnsi"/>
          <w:b/>
        </w:rPr>
        <w:t>.</w:t>
      </w:r>
    </w:p>
    <w:p w14:paraId="1BFDC12C" w14:textId="6B796B0B" w:rsidR="00AB23E9" w:rsidRPr="00DB64CE" w:rsidRDefault="00AB23E9" w:rsidP="00AB23E9">
      <w:pPr>
        <w:tabs>
          <w:tab w:val="left" w:pos="2552"/>
        </w:tabs>
        <w:jc w:val="both"/>
        <w:rPr>
          <w:rFonts w:asciiTheme="minorHAnsi" w:hAnsiTheme="minorHAnsi" w:cstheme="minorHAnsi"/>
          <w:b/>
        </w:rPr>
      </w:pPr>
      <w:r w:rsidRPr="00AB23E9">
        <w:rPr>
          <w:rFonts w:ascii="Calibri" w:hAnsi="Calibri" w:cs="Calibri"/>
          <w:b/>
        </w:rPr>
        <w:t>1.2 – Abertura da sessão: a partir das 1</w:t>
      </w:r>
      <w:r w:rsidR="001C071A">
        <w:rPr>
          <w:rFonts w:ascii="Calibri" w:hAnsi="Calibri" w:cs="Calibri"/>
          <w:b/>
        </w:rPr>
        <w:t>4h</w:t>
      </w:r>
      <w:r w:rsidRPr="00AB23E9">
        <w:rPr>
          <w:rFonts w:ascii="Calibri" w:hAnsi="Calibri" w:cs="Calibri"/>
          <w:b/>
        </w:rPr>
        <w:t xml:space="preserve"> do dia </w:t>
      </w:r>
      <w:sdt>
        <w:sdtPr>
          <w:rPr>
            <w:rFonts w:asciiTheme="minorHAnsi" w:hAnsiTheme="minorHAnsi" w:cstheme="minorHAnsi"/>
            <w:b/>
          </w:rPr>
          <w:alias w:val="Inserir datas"/>
          <w:tag w:val="Inserir datas"/>
          <w:id w:val="1398551375"/>
          <w:placeholder>
            <w:docPart w:val="6290E8C9CB314DD89A2D4B0872FB8122"/>
          </w:placeholder>
          <w15:color w:val="FF6600"/>
          <w:date w:fullDate="2025-02-04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1A7F7A">
            <w:rPr>
              <w:rFonts w:asciiTheme="minorHAnsi" w:hAnsiTheme="minorHAnsi" w:cstheme="minorHAnsi"/>
              <w:b/>
            </w:rPr>
            <w:t>04/02/2025</w:t>
          </w:r>
        </w:sdtContent>
      </w:sdt>
      <w:r w:rsidR="00DB64CE" w:rsidRPr="00DB64CE">
        <w:rPr>
          <w:rFonts w:asciiTheme="minorHAnsi" w:hAnsiTheme="minorHAnsi" w:cstheme="minorHAnsi"/>
          <w:b/>
        </w:rPr>
        <w:t>.</w:t>
      </w:r>
    </w:p>
    <w:p w14:paraId="70E86862" w14:textId="1FE68B51" w:rsidR="00AB23E9" w:rsidRPr="00DB64CE" w:rsidRDefault="00AB23E9" w:rsidP="00AB23E9">
      <w:pPr>
        <w:tabs>
          <w:tab w:val="left" w:pos="2552"/>
        </w:tabs>
        <w:jc w:val="both"/>
        <w:rPr>
          <w:rFonts w:asciiTheme="minorHAnsi" w:hAnsiTheme="minorHAnsi" w:cstheme="minorHAnsi"/>
          <w:b/>
        </w:rPr>
      </w:pPr>
      <w:r w:rsidRPr="00AB23E9">
        <w:rPr>
          <w:rFonts w:ascii="Calibri" w:hAnsi="Calibri" w:cs="Calibri"/>
          <w:b/>
        </w:rPr>
        <w:t>1.3 – Início da disputa: a partir das 14h</w:t>
      </w:r>
      <w:r w:rsidR="001C071A">
        <w:rPr>
          <w:rFonts w:ascii="Calibri" w:hAnsi="Calibri" w:cs="Calibri"/>
          <w:b/>
        </w:rPr>
        <w:t>15min</w:t>
      </w:r>
      <w:r w:rsidRPr="00AB23E9">
        <w:rPr>
          <w:rFonts w:ascii="Calibri" w:hAnsi="Calibri" w:cs="Calibri"/>
          <w:b/>
        </w:rPr>
        <w:t xml:space="preserve"> do dia </w:t>
      </w:r>
      <w:sdt>
        <w:sdtPr>
          <w:rPr>
            <w:rFonts w:asciiTheme="minorHAnsi" w:hAnsiTheme="minorHAnsi" w:cstheme="minorHAnsi"/>
            <w:b/>
          </w:rPr>
          <w:alias w:val="Inserir datas"/>
          <w:tag w:val="Inserir datas"/>
          <w:id w:val="-1365210735"/>
          <w:placeholder>
            <w:docPart w:val="2F3868492B8C41769995A04B621B7058"/>
          </w:placeholder>
          <w15:color w:val="FF6600"/>
          <w:date w:fullDate="2025-02-04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1A7F7A">
            <w:rPr>
              <w:rFonts w:asciiTheme="minorHAnsi" w:hAnsiTheme="minorHAnsi" w:cstheme="minorHAnsi"/>
              <w:b/>
            </w:rPr>
            <w:t>04/02/2025</w:t>
          </w:r>
        </w:sdtContent>
      </w:sdt>
      <w:r w:rsidR="00DB64CE" w:rsidRPr="00DB64CE">
        <w:rPr>
          <w:rFonts w:asciiTheme="minorHAnsi" w:hAnsiTheme="minorHAnsi" w:cstheme="minorHAnsi"/>
          <w:b/>
        </w:rPr>
        <w:t>.</w:t>
      </w:r>
    </w:p>
    <w:p w14:paraId="1EF968AC" w14:textId="77777777" w:rsidR="00733A11" w:rsidRPr="00FD656D" w:rsidRDefault="00733A11" w:rsidP="004868DD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>1.</w:t>
      </w:r>
      <w:r w:rsidR="00FD656D">
        <w:rPr>
          <w:rFonts w:ascii="Calibri" w:hAnsi="Calibri" w:cs="Calibri"/>
          <w:b/>
          <w:bCs/>
        </w:rPr>
        <w:t>4</w:t>
      </w:r>
      <w:r w:rsidRPr="00937F04">
        <w:rPr>
          <w:rFonts w:ascii="Calibri" w:hAnsi="Calibri" w:cs="Calibri"/>
          <w:b/>
          <w:bCs/>
        </w:rPr>
        <w:t xml:space="preserve"> –</w:t>
      </w:r>
      <w:r w:rsidRPr="00FD656D">
        <w:rPr>
          <w:rFonts w:ascii="Calibri" w:hAnsi="Calibri" w:cs="Calibri"/>
          <w:b/>
          <w:bCs/>
        </w:rPr>
        <w:t xml:space="preserve"> </w:t>
      </w:r>
      <w:r w:rsidR="00FD656D" w:rsidRPr="00FD656D">
        <w:rPr>
          <w:rFonts w:ascii="Calibri" w:hAnsi="Calibri" w:cs="Calibri"/>
        </w:rPr>
        <w:t>O pregão eletrônico será realizado via Sistema</w:t>
      </w:r>
      <w:r w:rsidR="00FD656D">
        <w:rPr>
          <w:rFonts w:ascii="Calibri" w:hAnsi="Calibri" w:cs="Calibri"/>
        </w:rPr>
        <w:t xml:space="preserve"> </w:t>
      </w:r>
      <w:r w:rsidR="00FD656D" w:rsidRPr="00FD656D">
        <w:rPr>
          <w:rFonts w:ascii="Calibri" w:hAnsi="Calibri" w:cs="Calibri"/>
        </w:rPr>
        <w:t>Integrado de Licitações do Estado de Santa Catarina (LIC), módulo eletrônico (e-LIC</w:t>
      </w:r>
      <w:r w:rsidR="004868DD">
        <w:rPr>
          <w:rFonts w:ascii="Calibri" w:hAnsi="Calibri" w:cs="Calibri"/>
        </w:rPr>
        <w:t xml:space="preserve">, </w:t>
      </w:r>
      <w:hyperlink r:id="rId9" w:history="1">
        <w:r w:rsidR="004868DD" w:rsidRPr="007B7134">
          <w:rPr>
            <w:rStyle w:val="Hyperlink"/>
            <w:rFonts w:ascii="Calibri" w:hAnsi="Calibri" w:cs="Calibri"/>
          </w:rPr>
          <w:t>http://e-lic.sc.gov.br</w:t>
        </w:r>
      </w:hyperlink>
      <w:r w:rsidR="00FD656D" w:rsidRPr="00FD656D">
        <w:rPr>
          <w:rFonts w:ascii="Calibri" w:hAnsi="Calibri" w:cs="Calibri"/>
        </w:rPr>
        <w:t>)</w:t>
      </w:r>
      <w:r w:rsidRPr="00FD656D">
        <w:rPr>
          <w:rFonts w:ascii="Calibri" w:hAnsi="Calibri" w:cs="Calibri"/>
        </w:rPr>
        <w:t>.</w:t>
      </w:r>
    </w:p>
    <w:p w14:paraId="613145B4" w14:textId="49E2BB8B" w:rsidR="00FD656D" w:rsidRPr="00D1318B" w:rsidRDefault="00733A11" w:rsidP="00FD656D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>1.</w:t>
      </w:r>
      <w:r w:rsidR="00F24892">
        <w:rPr>
          <w:rFonts w:ascii="Calibri" w:hAnsi="Calibri" w:cs="Calibri"/>
          <w:b/>
          <w:bCs/>
        </w:rPr>
        <w:t>5</w:t>
      </w:r>
      <w:r w:rsidRPr="00937F04">
        <w:rPr>
          <w:rFonts w:ascii="Calibri" w:hAnsi="Calibri" w:cs="Calibri"/>
          <w:b/>
          <w:bCs/>
        </w:rPr>
        <w:t xml:space="preserve"> –</w:t>
      </w:r>
      <w:r w:rsidRPr="00937F04">
        <w:rPr>
          <w:rFonts w:ascii="Calibri" w:hAnsi="Calibri" w:cs="Calibri"/>
        </w:rPr>
        <w:t xml:space="preserve"> </w:t>
      </w:r>
      <w:r w:rsidR="00FD656D" w:rsidRPr="00FD656D">
        <w:rPr>
          <w:rFonts w:ascii="Calibri" w:hAnsi="Calibri" w:cs="Calibri"/>
        </w:rPr>
        <w:t>Os trabalhos serão conduzidos por servidores d</w:t>
      </w:r>
      <w:r w:rsidR="00FD656D">
        <w:rPr>
          <w:rFonts w:ascii="Calibri" w:hAnsi="Calibri" w:cs="Calibri"/>
        </w:rPr>
        <w:t>a</w:t>
      </w:r>
      <w:r w:rsidR="00FD656D" w:rsidRPr="00FD656D">
        <w:rPr>
          <w:rFonts w:ascii="Calibri" w:hAnsi="Calibri" w:cs="Calibri"/>
        </w:rPr>
        <w:t xml:space="preserve"> </w:t>
      </w:r>
      <w:proofErr w:type="spellStart"/>
      <w:r w:rsidR="004868DD">
        <w:rPr>
          <w:rFonts w:ascii="Calibri" w:hAnsi="Calibri" w:cs="Calibri"/>
        </w:rPr>
        <w:t>Udesc</w:t>
      </w:r>
      <w:proofErr w:type="spellEnd"/>
      <w:r w:rsidR="00FD656D" w:rsidRPr="00FD656D">
        <w:rPr>
          <w:rFonts w:ascii="Calibri" w:hAnsi="Calibri" w:cs="Calibri"/>
        </w:rPr>
        <w:t>, denominados pregoeiro e equipe de apoio</w:t>
      </w:r>
      <w:r w:rsidR="007E015A">
        <w:rPr>
          <w:rFonts w:ascii="Calibri" w:hAnsi="Calibri" w:cs="Calibri"/>
        </w:rPr>
        <w:t xml:space="preserve">, </w:t>
      </w:r>
      <w:r w:rsidR="00300B0C">
        <w:rPr>
          <w:rFonts w:ascii="Calibri" w:hAnsi="Calibri" w:cs="Calibri"/>
        </w:rPr>
        <w:t xml:space="preserve">conforme atribuições </w:t>
      </w:r>
      <w:r w:rsidR="00300B0C" w:rsidRPr="009A1184">
        <w:rPr>
          <w:rFonts w:ascii="Calibri" w:hAnsi="Calibri" w:cs="Calibri"/>
        </w:rPr>
        <w:t>normatizadas pela Resolução nº 06</w:t>
      </w:r>
      <w:r w:rsidR="00300B0C">
        <w:rPr>
          <w:rFonts w:ascii="Calibri" w:hAnsi="Calibri" w:cs="Calibri"/>
        </w:rPr>
        <w:t>1</w:t>
      </w:r>
      <w:r w:rsidR="00300B0C" w:rsidRPr="009A1184">
        <w:rPr>
          <w:rFonts w:ascii="Calibri" w:hAnsi="Calibri" w:cs="Calibri"/>
        </w:rPr>
        <w:t>/20</w:t>
      </w:r>
      <w:r w:rsidR="00300B0C">
        <w:rPr>
          <w:rFonts w:ascii="Calibri" w:hAnsi="Calibri" w:cs="Calibri"/>
        </w:rPr>
        <w:t>22</w:t>
      </w:r>
      <w:r w:rsidR="00300B0C" w:rsidRPr="009A1184">
        <w:rPr>
          <w:rFonts w:ascii="Calibri" w:hAnsi="Calibri" w:cs="Calibri"/>
        </w:rPr>
        <w:t xml:space="preserve"> - </w:t>
      </w:r>
      <w:proofErr w:type="spellStart"/>
      <w:r w:rsidR="00300B0C" w:rsidRPr="009A1184">
        <w:rPr>
          <w:rFonts w:ascii="Calibri" w:hAnsi="Calibri" w:cs="Calibri"/>
        </w:rPr>
        <w:t>Consuni</w:t>
      </w:r>
      <w:proofErr w:type="spellEnd"/>
      <w:r w:rsidR="00300B0C" w:rsidRPr="009A1184">
        <w:rPr>
          <w:rFonts w:ascii="Calibri" w:hAnsi="Calibri" w:cs="Calibri"/>
        </w:rPr>
        <w:t>.</w:t>
      </w:r>
    </w:p>
    <w:p w14:paraId="3A4C0593" w14:textId="77777777" w:rsidR="00733A11" w:rsidRPr="00937F04" w:rsidRDefault="00733A11">
      <w:pPr>
        <w:tabs>
          <w:tab w:val="left" w:pos="2552"/>
        </w:tabs>
        <w:jc w:val="both"/>
        <w:rPr>
          <w:rFonts w:ascii="Calibri" w:hAnsi="Calibri" w:cs="Calibri"/>
        </w:rPr>
      </w:pPr>
      <w:r w:rsidRPr="00D1318B">
        <w:rPr>
          <w:rFonts w:ascii="Calibri" w:hAnsi="Calibri" w:cs="Calibri"/>
          <w:b/>
          <w:bCs/>
        </w:rPr>
        <w:t>1.</w:t>
      </w:r>
      <w:r w:rsidR="00F24892" w:rsidRPr="00D1318B">
        <w:rPr>
          <w:rFonts w:ascii="Calibri" w:hAnsi="Calibri" w:cs="Calibri"/>
          <w:b/>
          <w:bCs/>
        </w:rPr>
        <w:t>6</w:t>
      </w:r>
      <w:r w:rsidRPr="00D1318B">
        <w:rPr>
          <w:rFonts w:ascii="Calibri" w:hAnsi="Calibri" w:cs="Calibri"/>
          <w:b/>
          <w:bCs/>
        </w:rPr>
        <w:t xml:space="preserve"> –</w:t>
      </w:r>
      <w:r w:rsidRPr="00D1318B">
        <w:rPr>
          <w:rFonts w:ascii="Calibri" w:hAnsi="Calibri" w:cs="Calibri"/>
        </w:rPr>
        <w:t xml:space="preserve"> Todas as referências de tempo no Edital, no Aviso</w:t>
      </w:r>
      <w:r w:rsidRPr="00D24E5C">
        <w:rPr>
          <w:rFonts w:ascii="Calibri" w:hAnsi="Calibri" w:cs="Calibri"/>
        </w:rPr>
        <w:t xml:space="preserve"> e durante a sessão pública observarão obrigatoriamente o horário de Brasília – DF.</w:t>
      </w:r>
    </w:p>
    <w:p w14:paraId="117EA38F" w14:textId="77777777" w:rsidR="00733A11" w:rsidRPr="00937F04" w:rsidRDefault="00F24892">
      <w:pPr>
        <w:pStyle w:val="EspSubTitulo1Char"/>
        <w:tabs>
          <w:tab w:val="left" w:pos="2552"/>
        </w:tabs>
        <w:suppressAutoHyphens/>
        <w:spacing w:before="0" w:after="0"/>
        <w:rPr>
          <w:rFonts w:ascii="Calibri" w:hAnsi="Calibri" w:cs="Calibri"/>
          <w:sz w:val="24"/>
          <w:szCs w:val="24"/>
        </w:rPr>
      </w:pPr>
      <w:r w:rsidRPr="00F24892">
        <w:rPr>
          <w:rFonts w:ascii="Calibri" w:hAnsi="Calibri" w:cs="Calibri"/>
          <w:b/>
          <w:bCs/>
          <w:sz w:val="24"/>
          <w:szCs w:val="24"/>
        </w:rPr>
        <w:t>1.7 –</w:t>
      </w:r>
      <w:r>
        <w:rPr>
          <w:rFonts w:ascii="Calibri" w:hAnsi="Calibri" w:cs="Calibri"/>
          <w:sz w:val="24"/>
          <w:szCs w:val="24"/>
        </w:rPr>
        <w:t xml:space="preserve"> </w:t>
      </w:r>
      <w:r w:rsidR="00733A11" w:rsidRPr="00937F04">
        <w:rPr>
          <w:rFonts w:ascii="Calibri" w:hAnsi="Calibri" w:cs="Calibri"/>
          <w:sz w:val="24"/>
          <w:szCs w:val="24"/>
        </w:rPr>
        <w:t>Os documentos relacionados a seguir fazem parte integrante desta licitação:</w:t>
      </w:r>
    </w:p>
    <w:p w14:paraId="42555F8B" w14:textId="77777777" w:rsidR="00733A11" w:rsidRDefault="00733A11">
      <w:pPr>
        <w:tabs>
          <w:tab w:val="left" w:pos="2552"/>
        </w:tabs>
        <w:jc w:val="both"/>
        <w:rPr>
          <w:rFonts w:ascii="Calibri" w:hAnsi="Calibri" w:cs="Calibri"/>
        </w:rPr>
      </w:pPr>
      <w:bookmarkStart w:id="1" w:name="_Hlk139029536"/>
      <w:r w:rsidRPr="00937F04">
        <w:rPr>
          <w:rFonts w:ascii="Calibri" w:hAnsi="Calibri" w:cs="Calibri"/>
          <w:b/>
          <w:bCs/>
        </w:rPr>
        <w:t>Anexo I –</w:t>
      </w:r>
      <w:r w:rsidRPr="00937F04">
        <w:rPr>
          <w:rFonts w:ascii="Calibri" w:hAnsi="Calibri" w:cs="Calibri"/>
        </w:rPr>
        <w:t xml:space="preserve"> </w:t>
      </w:r>
      <w:r w:rsidR="00DB1BD4">
        <w:rPr>
          <w:rFonts w:ascii="Calibri" w:hAnsi="Calibri" w:cs="Calibri"/>
        </w:rPr>
        <w:t>Termo de Referência</w:t>
      </w:r>
      <w:r w:rsidRPr="00937F04">
        <w:rPr>
          <w:rFonts w:ascii="Calibri" w:hAnsi="Calibri" w:cs="Calibri"/>
        </w:rPr>
        <w:t>;</w:t>
      </w:r>
    </w:p>
    <w:p w14:paraId="603F32FB" w14:textId="2AA77A03" w:rsidR="00DB1BD4" w:rsidRDefault="00DB1BD4">
      <w:pPr>
        <w:tabs>
          <w:tab w:val="left" w:pos="2552"/>
        </w:tabs>
        <w:jc w:val="both"/>
        <w:rPr>
          <w:rFonts w:ascii="Calibri" w:hAnsi="Calibri" w:cs="Calibri"/>
        </w:rPr>
      </w:pPr>
      <w:r w:rsidRPr="00DB1BD4">
        <w:rPr>
          <w:rFonts w:ascii="Calibri" w:hAnsi="Calibri" w:cs="Calibri"/>
          <w:b/>
        </w:rPr>
        <w:t xml:space="preserve">Anexo II </w:t>
      </w:r>
      <w:r>
        <w:rPr>
          <w:rFonts w:ascii="Calibri" w:hAnsi="Calibri" w:cs="Calibri"/>
          <w:b/>
        </w:rPr>
        <w:t xml:space="preserve">– </w:t>
      </w:r>
      <w:r w:rsidRPr="00937F04">
        <w:rPr>
          <w:rFonts w:ascii="Calibri" w:hAnsi="Calibri" w:cs="Calibri"/>
        </w:rPr>
        <w:t>Quadro de Quantitativo(s) e Especificação(</w:t>
      </w:r>
      <w:proofErr w:type="spellStart"/>
      <w:r w:rsidRPr="00937F04">
        <w:rPr>
          <w:rFonts w:ascii="Calibri" w:hAnsi="Calibri" w:cs="Calibri"/>
        </w:rPr>
        <w:t>ões</w:t>
      </w:r>
      <w:proofErr w:type="spellEnd"/>
      <w:proofErr w:type="gramStart"/>
      <w:r w:rsidRPr="00937F04">
        <w:rPr>
          <w:rFonts w:ascii="Calibri" w:hAnsi="Calibri" w:cs="Calibri"/>
        </w:rPr>
        <w:t>) Mínima</w:t>
      </w:r>
      <w:proofErr w:type="gramEnd"/>
      <w:r w:rsidRPr="00937F04">
        <w:rPr>
          <w:rFonts w:ascii="Calibri" w:hAnsi="Calibri" w:cs="Calibri"/>
        </w:rPr>
        <w:t xml:space="preserve">(s) do(s) </w:t>
      </w:r>
      <w:r>
        <w:rPr>
          <w:rFonts w:ascii="Calibri" w:hAnsi="Calibri" w:cs="Calibri"/>
        </w:rPr>
        <w:t>Item</w:t>
      </w:r>
      <w:r w:rsidRPr="00937F04">
        <w:rPr>
          <w:rFonts w:ascii="Calibri" w:hAnsi="Calibri" w:cs="Calibri"/>
        </w:rPr>
        <w:t>(s)</w:t>
      </w:r>
      <w:r>
        <w:rPr>
          <w:rFonts w:ascii="Calibri" w:hAnsi="Calibri" w:cs="Calibri"/>
        </w:rPr>
        <w:t>;</w:t>
      </w:r>
    </w:p>
    <w:p w14:paraId="76008EAB" w14:textId="2364EF30" w:rsidR="00567C5D" w:rsidRDefault="00567C5D">
      <w:pPr>
        <w:tabs>
          <w:tab w:val="left" w:pos="2552"/>
        </w:tabs>
        <w:jc w:val="both"/>
        <w:rPr>
          <w:rFonts w:ascii="Calibri" w:hAnsi="Calibri" w:cs="Calibri"/>
        </w:rPr>
      </w:pPr>
      <w:r w:rsidRPr="00C468CF">
        <w:rPr>
          <w:rFonts w:ascii="Calibri" w:hAnsi="Calibri" w:cs="Calibri"/>
          <w:b/>
          <w:bCs/>
        </w:rPr>
        <w:t>Anexo III –</w:t>
      </w:r>
      <w:r>
        <w:rPr>
          <w:rFonts w:ascii="Calibri" w:hAnsi="Calibri" w:cs="Calibri"/>
        </w:rPr>
        <w:t xml:space="preserve"> Estudo Técnico Preliminar (ETP);</w:t>
      </w:r>
    </w:p>
    <w:p w14:paraId="75CD4375" w14:textId="110AA34E" w:rsidR="00661F91" w:rsidRDefault="00661F91" w:rsidP="00661F91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 xml:space="preserve">Anexo </w:t>
      </w:r>
      <w:r>
        <w:rPr>
          <w:rFonts w:ascii="Calibri" w:hAnsi="Calibri" w:cs="Calibri"/>
          <w:b/>
          <w:bCs/>
        </w:rPr>
        <w:t>I</w:t>
      </w:r>
      <w:r w:rsidR="00746E60">
        <w:rPr>
          <w:rFonts w:ascii="Calibri" w:hAnsi="Calibri" w:cs="Calibri"/>
          <w:b/>
          <w:bCs/>
        </w:rPr>
        <w:t>V</w:t>
      </w:r>
      <w:r w:rsidRPr="00937F04">
        <w:rPr>
          <w:rFonts w:ascii="Calibri" w:hAnsi="Calibri" w:cs="Calibri"/>
          <w:b/>
          <w:bCs/>
        </w:rPr>
        <w:t xml:space="preserve"> –</w:t>
      </w:r>
      <w:r w:rsidRPr="00937F04">
        <w:rPr>
          <w:rFonts w:ascii="Calibri" w:hAnsi="Calibri" w:cs="Calibri"/>
        </w:rPr>
        <w:t xml:space="preserve"> Minuta da Ata de Registro de Preços;</w:t>
      </w:r>
    </w:p>
    <w:p w14:paraId="7393BF11" w14:textId="6027AB38" w:rsidR="00E116EA" w:rsidRPr="00D24E5C" w:rsidRDefault="00E116EA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 xml:space="preserve">Anexo </w:t>
      </w:r>
      <w:r w:rsidR="00567C5D">
        <w:rPr>
          <w:rFonts w:ascii="Calibri" w:hAnsi="Calibri" w:cs="Calibri"/>
          <w:b/>
          <w:bCs/>
        </w:rPr>
        <w:t>V</w:t>
      </w:r>
      <w:r>
        <w:rPr>
          <w:rFonts w:ascii="Calibri" w:hAnsi="Calibri" w:cs="Calibri"/>
          <w:b/>
          <w:bCs/>
        </w:rPr>
        <w:t xml:space="preserve"> – </w:t>
      </w:r>
      <w:r>
        <w:rPr>
          <w:rFonts w:ascii="Calibri" w:hAnsi="Calibri" w:cs="Calibri"/>
          <w:bCs/>
        </w:rPr>
        <w:t>Minuta de Contrato;</w:t>
      </w:r>
    </w:p>
    <w:p w14:paraId="0615E0FF" w14:textId="6CE072E9" w:rsidR="00082D65" w:rsidRDefault="00082D65">
      <w:pPr>
        <w:jc w:val="both"/>
        <w:rPr>
          <w:rFonts w:ascii="Calibri" w:hAnsi="Calibri" w:cs="Calibri"/>
        </w:rPr>
      </w:pPr>
      <w:r w:rsidRPr="00082D65">
        <w:rPr>
          <w:rFonts w:ascii="Calibri" w:hAnsi="Calibri" w:cs="Calibri"/>
          <w:b/>
        </w:rPr>
        <w:t xml:space="preserve">Anexo </w:t>
      </w:r>
      <w:r w:rsidR="001836ED">
        <w:rPr>
          <w:rFonts w:ascii="Calibri" w:hAnsi="Calibri" w:cs="Calibri"/>
          <w:b/>
        </w:rPr>
        <w:t>V</w:t>
      </w:r>
      <w:r w:rsidR="00746E60">
        <w:rPr>
          <w:rFonts w:ascii="Calibri" w:hAnsi="Calibri" w:cs="Calibri"/>
          <w:b/>
        </w:rPr>
        <w:t>I</w:t>
      </w:r>
      <w:r w:rsidRPr="00082D65">
        <w:rPr>
          <w:rFonts w:ascii="Calibri" w:hAnsi="Calibri" w:cs="Calibri"/>
          <w:b/>
        </w:rPr>
        <w:t xml:space="preserve"> –</w:t>
      </w:r>
      <w:r w:rsidRPr="00082D65">
        <w:rPr>
          <w:rFonts w:ascii="Calibri" w:hAnsi="Calibri" w:cs="Calibri"/>
        </w:rPr>
        <w:t xml:space="preserve"> Modelo de Autorização de Fornecimento</w:t>
      </w:r>
      <w:r w:rsidR="00BB2DC6">
        <w:rPr>
          <w:rFonts w:ascii="Calibri" w:hAnsi="Calibri" w:cs="Calibri"/>
        </w:rPr>
        <w:t>/Ordem de Serviço</w:t>
      </w:r>
      <w:r w:rsidRPr="00082D65">
        <w:rPr>
          <w:rFonts w:ascii="Calibri" w:hAnsi="Calibri" w:cs="Calibri"/>
        </w:rPr>
        <w:t>;</w:t>
      </w:r>
    </w:p>
    <w:p w14:paraId="106546D2" w14:textId="7A99A3D3" w:rsidR="005000E4" w:rsidRPr="00937F04" w:rsidRDefault="005000E4" w:rsidP="007D78C9">
      <w:pPr>
        <w:widowControl w:val="0"/>
        <w:jc w:val="both"/>
        <w:rPr>
          <w:rFonts w:ascii="Calibri" w:hAnsi="Calibri" w:cs="Calibri"/>
        </w:rPr>
      </w:pPr>
      <w:r w:rsidRPr="005000E4">
        <w:rPr>
          <w:rFonts w:ascii="Calibri" w:hAnsi="Calibri" w:cs="Calibri"/>
          <w:b/>
        </w:rPr>
        <w:t xml:space="preserve">Anexo </w:t>
      </w:r>
      <w:r w:rsidR="001836ED">
        <w:rPr>
          <w:rFonts w:ascii="Calibri" w:hAnsi="Calibri" w:cs="Calibri"/>
          <w:b/>
        </w:rPr>
        <w:t>V</w:t>
      </w:r>
      <w:r w:rsidR="00567C5D">
        <w:rPr>
          <w:rFonts w:ascii="Calibri" w:hAnsi="Calibri" w:cs="Calibri"/>
          <w:b/>
        </w:rPr>
        <w:t>I</w:t>
      </w:r>
      <w:r w:rsidR="00746E60">
        <w:rPr>
          <w:rFonts w:ascii="Calibri" w:hAnsi="Calibri" w:cs="Calibri"/>
          <w:b/>
        </w:rPr>
        <w:t>I</w:t>
      </w:r>
      <w:r w:rsidRPr="005000E4">
        <w:rPr>
          <w:rFonts w:ascii="Calibri" w:hAnsi="Calibri" w:cs="Calibri"/>
          <w:b/>
        </w:rPr>
        <w:t xml:space="preserve"> –</w:t>
      </w:r>
      <w:r>
        <w:rPr>
          <w:rFonts w:ascii="Calibri" w:hAnsi="Calibri" w:cs="Calibri"/>
        </w:rPr>
        <w:t xml:space="preserve"> </w:t>
      </w:r>
      <w:r w:rsidRPr="005000E4">
        <w:rPr>
          <w:rFonts w:ascii="Calibri" w:hAnsi="Calibri" w:cs="Calibri"/>
        </w:rPr>
        <w:t>Informações da empresa vencedora para contratação</w:t>
      </w:r>
      <w:r w:rsidR="004F29A3">
        <w:rPr>
          <w:rFonts w:ascii="Calibri" w:hAnsi="Calibri" w:cs="Calibri"/>
        </w:rPr>
        <w:t>.</w:t>
      </w:r>
    </w:p>
    <w:bookmarkEnd w:id="1"/>
    <w:p w14:paraId="185A91E6" w14:textId="77777777" w:rsidR="00B44A55" w:rsidRPr="00B44A55" w:rsidRDefault="00B44A55" w:rsidP="007D78C9">
      <w:pPr>
        <w:widowControl w:val="0"/>
        <w:tabs>
          <w:tab w:val="left" w:pos="2552"/>
        </w:tabs>
        <w:jc w:val="both"/>
        <w:rPr>
          <w:rFonts w:ascii="Calibri" w:hAnsi="Calibri" w:cs="Calibri"/>
          <w:b/>
          <w:sz w:val="12"/>
          <w:szCs w:val="12"/>
        </w:rPr>
      </w:pPr>
    </w:p>
    <w:p w14:paraId="793D9694" w14:textId="77777777" w:rsidR="001A7F7A" w:rsidRDefault="001A7F7A" w:rsidP="001A7F7A">
      <w:pPr>
        <w:widowControl w:val="0"/>
        <w:tabs>
          <w:tab w:val="left" w:pos="2552"/>
        </w:tabs>
        <w:jc w:val="both"/>
        <w:rPr>
          <w:rFonts w:ascii="Calibri" w:hAnsi="Calibri" w:cs="Calibri"/>
          <w:b/>
          <w:highlight w:val="yellow"/>
        </w:rPr>
      </w:pPr>
    </w:p>
    <w:p w14:paraId="3F7B0242" w14:textId="6D127C75" w:rsidR="001A7F7A" w:rsidRPr="00B44A55" w:rsidRDefault="001A7F7A" w:rsidP="001A7F7A">
      <w:pPr>
        <w:widowControl w:val="0"/>
        <w:tabs>
          <w:tab w:val="left" w:pos="2552"/>
        </w:tabs>
        <w:jc w:val="both"/>
        <w:rPr>
          <w:rFonts w:ascii="Calibri" w:hAnsi="Calibri" w:cs="Calibri"/>
          <w:b/>
          <w:sz w:val="12"/>
          <w:szCs w:val="12"/>
        </w:rPr>
      </w:pPr>
      <w:r w:rsidRPr="00283461">
        <w:rPr>
          <w:rFonts w:ascii="Calibri" w:hAnsi="Calibri" w:cs="Calibri"/>
          <w:b/>
          <w:highlight w:val="yellow"/>
        </w:rPr>
        <w:t>DEMAIS INFORMAÇÕES CONSULTAR O EDITAL</w:t>
      </w:r>
    </w:p>
    <w:p w14:paraId="2A94D1A0" w14:textId="77777777" w:rsidR="001A7F7A" w:rsidRDefault="001A7F7A" w:rsidP="005C7109">
      <w:pPr>
        <w:rPr>
          <w:rFonts w:ascii="Calibri" w:hAnsi="Calibri" w:cs="Calibri"/>
          <w:b/>
        </w:rPr>
      </w:pPr>
    </w:p>
    <w:sectPr w:rsidR="001A7F7A" w:rsidSect="001A7F7A">
      <w:type w:val="continuous"/>
      <w:pgSz w:w="11907" w:h="16840" w:code="9"/>
      <w:pgMar w:top="851" w:right="708" w:bottom="79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4C6F7" w14:textId="77777777" w:rsidR="004F29A3" w:rsidRDefault="004F29A3">
      <w:r>
        <w:separator/>
      </w:r>
    </w:p>
  </w:endnote>
  <w:endnote w:type="continuationSeparator" w:id="0">
    <w:p w14:paraId="7E2AAA9C" w14:textId="77777777" w:rsidR="004F29A3" w:rsidRDefault="004F2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E5EC3" w14:textId="77777777" w:rsidR="004F29A3" w:rsidRDefault="004F29A3">
      <w:r>
        <w:separator/>
      </w:r>
    </w:p>
  </w:footnote>
  <w:footnote w:type="continuationSeparator" w:id="0">
    <w:p w14:paraId="18331152" w14:textId="77777777" w:rsidR="004F29A3" w:rsidRDefault="004F29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"/>
  </w:num>
  <w:num w:numId="33">
    <w:abstractNumId w:val="12"/>
  </w:num>
  <w:num w:numId="34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258A7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0F6F"/>
    <w:rsid w:val="000E2535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A7F7A"/>
    <w:rsid w:val="001B08D7"/>
    <w:rsid w:val="001B281D"/>
    <w:rsid w:val="001B6D51"/>
    <w:rsid w:val="001B6F62"/>
    <w:rsid w:val="001C071A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317A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1163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9A3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08B"/>
    <w:rsid w:val="005B4C6D"/>
    <w:rsid w:val="005B5112"/>
    <w:rsid w:val="005B6503"/>
    <w:rsid w:val="005B7DAD"/>
    <w:rsid w:val="005C7109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E7C73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2C57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6E48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5CA4"/>
    <w:rsid w:val="00822C31"/>
    <w:rsid w:val="00827044"/>
    <w:rsid w:val="0083222B"/>
    <w:rsid w:val="00834D69"/>
    <w:rsid w:val="00835012"/>
    <w:rsid w:val="00840E9D"/>
    <w:rsid w:val="008508AB"/>
    <w:rsid w:val="00851288"/>
    <w:rsid w:val="00851DD8"/>
    <w:rsid w:val="00852D5E"/>
    <w:rsid w:val="00853AF6"/>
    <w:rsid w:val="00855065"/>
    <w:rsid w:val="0085515B"/>
    <w:rsid w:val="008559E9"/>
    <w:rsid w:val="00857514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9065E8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875E6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14C7"/>
    <w:rsid w:val="00A42BD5"/>
    <w:rsid w:val="00A46A13"/>
    <w:rsid w:val="00A51CCB"/>
    <w:rsid w:val="00A53A55"/>
    <w:rsid w:val="00A54375"/>
    <w:rsid w:val="00A54DA0"/>
    <w:rsid w:val="00A569F4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B70"/>
    <w:rsid w:val="00D97D7D"/>
    <w:rsid w:val="00D97E4C"/>
    <w:rsid w:val="00D97F5D"/>
    <w:rsid w:val="00DA44EC"/>
    <w:rsid w:val="00DB1BD4"/>
    <w:rsid w:val="00DB21ED"/>
    <w:rsid w:val="00DB24EC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E01961"/>
    <w:rsid w:val="00E025BA"/>
    <w:rsid w:val="00E05F51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4DA5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7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  <w:style w:type="character" w:styleId="MenoPendente">
    <w:name w:val="Unresolved Mention"/>
    <w:basedOn w:val="Fontepargpadro"/>
    <w:uiPriority w:val="99"/>
    <w:semiHidden/>
    <w:unhideWhenUsed/>
    <w:rsid w:val="000E25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13086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36879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lic.sc.gov.b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-lic.sc.gov.br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1C1F29CDD1346788B505CDB3D023DE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F8AE369-2364-4076-A039-B48B9EAA89ED}"/>
      </w:docPartPr>
      <w:docPartBody>
        <w:p w:rsidR="005F14F9" w:rsidRDefault="0054441A" w:rsidP="0054441A">
          <w:pPr>
            <w:pStyle w:val="21C1F29CDD1346788B505CDB3D023DE1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584EA7558ACF47C2AD83096ED7B38A8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815D330-3F2D-42FE-9391-8E84B4DA8065}"/>
      </w:docPartPr>
      <w:docPartBody>
        <w:p w:rsidR="005F14F9" w:rsidRDefault="0054441A" w:rsidP="0054441A">
          <w:pPr>
            <w:pStyle w:val="584EA7558ACF47C2AD83096ED7B38A8A1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6290E8C9CB314DD89A2D4B0872FB812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E13AC9B-710E-4451-AD16-04420CDAD1C2}"/>
      </w:docPartPr>
      <w:docPartBody>
        <w:p w:rsidR="005F14F9" w:rsidRDefault="0054441A" w:rsidP="0054441A">
          <w:pPr>
            <w:pStyle w:val="6290E8C9CB314DD89A2D4B0872FB81221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2F3868492B8C41769995A04B621B705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6A32049-3023-4D94-9E6B-F115EA54BEE5}"/>
      </w:docPartPr>
      <w:docPartBody>
        <w:p w:rsidR="005F14F9" w:rsidRDefault="0054441A" w:rsidP="0054441A">
          <w:pPr>
            <w:pStyle w:val="2F3868492B8C41769995A04B621B70581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AD88D92D32D94ECFAFFA7E4014D9BEE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0D33D2-5477-455B-8E30-751D619AF2C2}"/>
      </w:docPartPr>
      <w:docPartBody>
        <w:p w:rsidR="005F14F9" w:rsidRDefault="0054441A" w:rsidP="0054441A">
          <w:pPr>
            <w:pStyle w:val="AD88D92D32D94ECFAFFA7E4014D9BEE11"/>
          </w:pPr>
          <w:r w:rsidRPr="00803FF1">
            <w:rPr>
              <w:rStyle w:val="TextodoEspaoReservado"/>
              <w:highlight w:val="yellow"/>
            </w:rPr>
            <w:t>Escolher um item.</w:t>
          </w:r>
        </w:p>
      </w:docPartBody>
    </w:docPart>
    <w:docPart>
      <w:docPartPr>
        <w:name w:val="D88CB2ED5B624D03AABC69D4B594B90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CE33E1B-1FD2-49CC-B2A4-85E3F879CCCF}"/>
      </w:docPartPr>
      <w:docPartBody>
        <w:p w:rsidR="005F14F9" w:rsidRDefault="0054441A" w:rsidP="0054441A">
          <w:pPr>
            <w:pStyle w:val="D88CB2ED5B624D03AABC69D4B594B90F1"/>
          </w:pPr>
          <w:r w:rsidRPr="00F743DA">
            <w:rPr>
              <w:rStyle w:val="TextodoEspaoReservado"/>
              <w:highlight w:val="yellow"/>
            </w:rPr>
            <w:t>Escolher um item.</w:t>
          </w:r>
        </w:p>
      </w:docPartBody>
    </w:docPart>
    <w:docPart>
      <w:docPartPr>
        <w:name w:val="02613B7710E843B3AC8ACA042AB09BF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9B2D732-A832-4841-A131-AC0050169683}"/>
      </w:docPartPr>
      <w:docPartBody>
        <w:p w:rsidR="00F50A63" w:rsidRDefault="0054441A" w:rsidP="0054441A">
          <w:pPr>
            <w:pStyle w:val="02613B7710E843B3AC8ACA042AB09BF21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2611AB"/>
    <w:rsid w:val="00323DB0"/>
    <w:rsid w:val="003F7607"/>
    <w:rsid w:val="004B2F91"/>
    <w:rsid w:val="0054441A"/>
    <w:rsid w:val="005F14F9"/>
    <w:rsid w:val="006738B0"/>
    <w:rsid w:val="00695DD5"/>
    <w:rsid w:val="006D7639"/>
    <w:rsid w:val="009A05A2"/>
    <w:rsid w:val="00A1342A"/>
    <w:rsid w:val="00A3182D"/>
    <w:rsid w:val="00B4559A"/>
    <w:rsid w:val="00BA2BC2"/>
    <w:rsid w:val="00C67C80"/>
    <w:rsid w:val="00DC2A55"/>
    <w:rsid w:val="00E17B52"/>
    <w:rsid w:val="00F11930"/>
    <w:rsid w:val="00F2680D"/>
    <w:rsid w:val="00F3313F"/>
    <w:rsid w:val="00F5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D88CB2ED5B624D03AABC69D4B594B90F1">
    <w:name w:val="D88CB2ED5B624D03AABC69D4B594B90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2613B7710E843B3AC8ACA042AB09BF21">
    <w:name w:val="02613B7710E843B3AC8ACA042AB09BF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C1F29CDD1346788B505CDB3D023DE11">
    <w:name w:val="21C1F29CDD1346788B505CDB3D023DE1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88D92D32D94ECFAFFA7E4014D9BEE11">
    <w:name w:val="AD88D92D32D94ECFAFFA7E4014D9BEE1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584EA7558ACF47C2AD83096ED7B38A8A1">
    <w:name w:val="584EA7558ACF47C2AD83096ED7B38A8A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290E8C9CB314DD89A2D4B0872FB81221">
    <w:name w:val="6290E8C9CB314DD89A2D4B0872FB812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F3868492B8C41769995A04B621B70581">
    <w:name w:val="2F3868492B8C41769995A04B621B7058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32BDA399E2846F692AB02B84BAEC2AF1">
    <w:name w:val="832BDA399E2846F692AB02B84BAEC2A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9D7DC23BB9B41A8B585C724CA38E8DE1">
    <w:name w:val="69D7DC23BB9B41A8B585C724CA38E8DE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90081A67C7F46E39196A8EC8C7E68F71">
    <w:name w:val="590081A67C7F46E39196A8EC8C7E68F7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918D3BC5574D32A50E304440F8E2D2">
    <w:name w:val="CC918D3BC5574D32A50E304440F8E2D2"/>
    <w:rsid w:val="00F2680D"/>
  </w:style>
  <w:style w:type="paragraph" w:customStyle="1" w:styleId="18291A2139C7467F9D6B56F712C7C34F">
    <w:name w:val="18291A2139C7467F9D6B56F712C7C34F"/>
    <w:rsid w:val="00695DD5"/>
  </w:style>
  <w:style w:type="paragraph" w:customStyle="1" w:styleId="C2CDDF68460641C687C210BDB711FE67">
    <w:name w:val="C2CDDF68460641C687C210BDB711FE67"/>
    <w:rsid w:val="003F7607"/>
  </w:style>
  <w:style w:type="paragraph" w:customStyle="1" w:styleId="19D5E8E067594751A64EC37B88C1BAA0">
    <w:name w:val="19D5E8E067594751A64EC37B88C1BAA0"/>
    <w:rsid w:val="003F76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3A25D-9D64-426B-9D9A-A9959F59E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1799</TotalTime>
  <Pages>1</Pages>
  <Words>367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2350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PAULO EDISON DE LIMA</cp:lastModifiedBy>
  <cp:revision>77</cp:revision>
  <cp:lastPrinted>2024-11-22T18:14:00Z</cp:lastPrinted>
  <dcterms:created xsi:type="dcterms:W3CDTF">2020-05-14T18:48:00Z</dcterms:created>
  <dcterms:modified xsi:type="dcterms:W3CDTF">2024-12-18T18:03:00Z</dcterms:modified>
</cp:coreProperties>
</file>